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83" w:rsidRDefault="00AB2583" w:rsidP="00AB2583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Załącznik nr </w:t>
      </w:r>
      <w:r w:rsidR="00BF504A">
        <w:rPr>
          <w:rFonts w:ascii="Arial" w:hAnsi="Arial" w:cs="Arial"/>
          <w:caps/>
          <w:sz w:val="20"/>
          <w:szCs w:val="20"/>
          <w:u w:val="none"/>
        </w:rPr>
        <w:t>3</w:t>
      </w:r>
      <w:r w:rsidR="00616E92">
        <w:rPr>
          <w:rFonts w:ascii="Arial" w:hAnsi="Arial" w:cs="Arial"/>
          <w:caps/>
          <w:sz w:val="20"/>
          <w:szCs w:val="20"/>
          <w:u w:val="none"/>
        </w:rPr>
        <w:t xml:space="preserve"> do s</w:t>
      </w:r>
      <w:r>
        <w:rPr>
          <w:rFonts w:ascii="Arial" w:hAnsi="Arial" w:cs="Arial"/>
          <w:caps/>
          <w:sz w:val="20"/>
          <w:szCs w:val="20"/>
          <w:u w:val="none"/>
        </w:rPr>
        <w:t>wz</w:t>
      </w:r>
    </w:p>
    <w:p w:rsidR="00BF1C19" w:rsidRDefault="00BF1C19" w:rsidP="00BF1C19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BF1C19" w:rsidRDefault="00BF1C19" w:rsidP="00BF1C19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BF1C19" w:rsidRPr="00FA67E7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E3391">
        <w:rPr>
          <w:rFonts w:ascii="Arial" w:hAnsi="Arial" w:cs="Arial"/>
          <w:sz w:val="20"/>
          <w:szCs w:val="20"/>
        </w:rPr>
        <w:t xml:space="preserve"> </w:t>
      </w:r>
      <w:r w:rsidRPr="00DE3391"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DE3391">
        <w:rPr>
          <w:rStyle w:val="Znakiprzypiswdolnych"/>
          <w:rFonts w:ascii="Arial" w:hAnsi="Arial" w:cs="Arial"/>
          <w:b/>
          <w:i/>
        </w:rPr>
        <w:footnoteReference w:id="1"/>
      </w:r>
      <w:r w:rsidRPr="00DE3391">
        <w:rPr>
          <w:rFonts w:ascii="Arial" w:hAnsi="Arial" w:cs="Arial"/>
          <w:b/>
          <w:i/>
          <w:sz w:val="20"/>
          <w:szCs w:val="20"/>
        </w:rPr>
        <w:t>.</w:t>
      </w:r>
      <w:r w:rsidRPr="00DE3391"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 w:rsidRPr="00DE3391">
        <w:rPr>
          <w:rStyle w:val="Znakiprzypiswdolnych"/>
          <w:rFonts w:ascii="Arial" w:hAnsi="Arial" w:cs="Arial"/>
          <w:b/>
          <w:i/>
        </w:rPr>
        <w:footnoteReference w:id="2"/>
      </w:r>
      <w:r w:rsidRPr="00DE3391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FA67E7">
        <w:rPr>
          <w:rFonts w:ascii="Arial" w:hAnsi="Arial" w:cs="Arial"/>
          <w:b/>
          <w:sz w:val="20"/>
          <w:szCs w:val="20"/>
        </w:rPr>
        <w:t>Europejskiej:</w:t>
      </w:r>
    </w:p>
    <w:p w:rsidR="00BF1C19" w:rsidRPr="00C25AEC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C25AEC">
        <w:rPr>
          <w:rFonts w:ascii="Arial" w:hAnsi="Arial" w:cs="Arial"/>
          <w:b/>
          <w:sz w:val="20"/>
          <w:szCs w:val="20"/>
        </w:rPr>
        <w:t xml:space="preserve">Dz.U. UE </w:t>
      </w:r>
      <w:r w:rsidR="00C25AEC" w:rsidRPr="00C25AEC">
        <w:rPr>
          <w:rFonts w:ascii="Arial" w:hAnsi="Arial" w:cs="Arial"/>
          <w:b/>
          <w:sz w:val="20"/>
          <w:szCs w:val="20"/>
        </w:rPr>
        <w:t>89</w:t>
      </w:r>
      <w:r w:rsidR="009E5D7C" w:rsidRPr="00C25AEC">
        <w:rPr>
          <w:rFonts w:ascii="Arial" w:hAnsi="Arial" w:cs="Arial"/>
          <w:b/>
          <w:sz w:val="20"/>
          <w:szCs w:val="20"/>
        </w:rPr>
        <w:t>/2025</w:t>
      </w:r>
      <w:r w:rsidR="009F7C5E" w:rsidRPr="00C25AEC">
        <w:rPr>
          <w:rFonts w:ascii="Arial" w:hAnsi="Arial" w:cs="Arial"/>
          <w:b/>
          <w:sz w:val="20"/>
          <w:szCs w:val="20"/>
        </w:rPr>
        <w:t xml:space="preserve"> z dnia </w:t>
      </w:r>
      <w:r w:rsidR="00C25AEC" w:rsidRPr="00C25AEC">
        <w:rPr>
          <w:rFonts w:ascii="Arial" w:hAnsi="Arial" w:cs="Arial"/>
          <w:b/>
          <w:sz w:val="20"/>
          <w:szCs w:val="20"/>
        </w:rPr>
        <w:t>08</w:t>
      </w:r>
      <w:r w:rsidR="00141870" w:rsidRPr="00C25AEC">
        <w:rPr>
          <w:rFonts w:ascii="Arial" w:hAnsi="Arial" w:cs="Arial"/>
          <w:b/>
          <w:sz w:val="20"/>
          <w:szCs w:val="20"/>
        </w:rPr>
        <w:t>/0</w:t>
      </w:r>
      <w:r w:rsidR="004C0C75" w:rsidRPr="00C25AEC">
        <w:rPr>
          <w:rFonts w:ascii="Arial" w:hAnsi="Arial" w:cs="Arial"/>
          <w:b/>
          <w:sz w:val="20"/>
          <w:szCs w:val="20"/>
        </w:rPr>
        <w:t>5</w:t>
      </w:r>
      <w:r w:rsidR="009E5D7C" w:rsidRPr="00C25AEC">
        <w:rPr>
          <w:rFonts w:ascii="Arial" w:hAnsi="Arial" w:cs="Arial"/>
          <w:b/>
          <w:sz w:val="20"/>
          <w:szCs w:val="20"/>
        </w:rPr>
        <w:t>/2025,</w:t>
      </w:r>
      <w:r w:rsidR="00315096" w:rsidRPr="00C25AEC">
        <w:rPr>
          <w:rFonts w:ascii="Arial" w:hAnsi="Arial" w:cs="Arial"/>
          <w:b/>
          <w:sz w:val="20"/>
          <w:szCs w:val="20"/>
        </w:rPr>
        <w:t xml:space="preserve"> </w:t>
      </w:r>
      <w:r w:rsidR="0084461C" w:rsidRPr="00C25AEC">
        <w:rPr>
          <w:rFonts w:ascii="Arial" w:hAnsi="Arial" w:cs="Arial"/>
          <w:b/>
          <w:sz w:val="20"/>
          <w:szCs w:val="20"/>
        </w:rPr>
        <w:t>http</w:t>
      </w:r>
      <w:r w:rsidR="00141870" w:rsidRPr="00C25AEC">
        <w:rPr>
          <w:rFonts w:ascii="Arial" w:hAnsi="Arial" w:cs="Arial"/>
          <w:b/>
          <w:sz w:val="20"/>
          <w:szCs w:val="20"/>
        </w:rPr>
        <w:t>://ted.europa</w:t>
      </w:r>
      <w:r w:rsidR="0084461C" w:rsidRPr="00C25AEC">
        <w:rPr>
          <w:rFonts w:ascii="Arial" w:hAnsi="Arial" w:cs="Arial"/>
          <w:b/>
          <w:sz w:val="20"/>
          <w:szCs w:val="20"/>
        </w:rPr>
        <w:t>.eu</w:t>
      </w:r>
    </w:p>
    <w:p w:rsidR="00BF1C19" w:rsidRPr="00C25AEC" w:rsidRDefault="00B031BE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C25AEC">
        <w:rPr>
          <w:rFonts w:ascii="Arial" w:hAnsi="Arial" w:cs="Arial"/>
          <w:b/>
          <w:sz w:val="20"/>
          <w:szCs w:val="20"/>
        </w:rPr>
        <w:t xml:space="preserve">Numer ogłoszenia w </w:t>
      </w:r>
      <w:r w:rsidR="00141870" w:rsidRPr="00C25AEC">
        <w:rPr>
          <w:rFonts w:ascii="Arial" w:hAnsi="Arial" w:cs="Arial"/>
          <w:b/>
          <w:sz w:val="20"/>
          <w:szCs w:val="20"/>
        </w:rPr>
        <w:t xml:space="preserve">Dz.U. </w:t>
      </w:r>
      <w:r w:rsidR="00C25AEC" w:rsidRPr="00C25AEC">
        <w:rPr>
          <w:rFonts w:ascii="Arial" w:hAnsi="Arial" w:cs="Arial"/>
          <w:b/>
          <w:sz w:val="20"/>
          <w:szCs w:val="20"/>
        </w:rPr>
        <w:t>297555</w:t>
      </w:r>
      <w:r w:rsidR="009E5D7C" w:rsidRPr="00C25AEC">
        <w:rPr>
          <w:rFonts w:ascii="Arial" w:hAnsi="Arial" w:cs="Arial"/>
          <w:b/>
          <w:sz w:val="20"/>
          <w:szCs w:val="20"/>
        </w:rPr>
        <w:t>-2025</w:t>
      </w:r>
      <w:r w:rsidR="0076073E" w:rsidRPr="00C25AEC">
        <w:rPr>
          <w:rFonts w:ascii="Arial" w:hAnsi="Arial" w:cs="Arial"/>
          <w:b/>
          <w:sz w:val="20"/>
          <w:szCs w:val="20"/>
        </w:rPr>
        <w:t xml:space="preserve"> z dnia</w:t>
      </w:r>
      <w:r w:rsidR="00DE3391" w:rsidRPr="00C25AEC">
        <w:rPr>
          <w:rFonts w:ascii="Arial" w:hAnsi="Arial" w:cs="Arial"/>
          <w:b/>
          <w:sz w:val="20"/>
          <w:szCs w:val="20"/>
        </w:rPr>
        <w:t xml:space="preserve"> </w:t>
      </w:r>
      <w:r w:rsidR="00C25AEC" w:rsidRPr="00C25AEC">
        <w:rPr>
          <w:rFonts w:ascii="Arial" w:hAnsi="Arial" w:cs="Arial"/>
          <w:b/>
          <w:sz w:val="20"/>
          <w:szCs w:val="20"/>
        </w:rPr>
        <w:t>08</w:t>
      </w:r>
      <w:r w:rsidR="00141870" w:rsidRPr="00C25AEC">
        <w:rPr>
          <w:rFonts w:ascii="Arial" w:hAnsi="Arial" w:cs="Arial"/>
          <w:b/>
          <w:sz w:val="20"/>
          <w:szCs w:val="20"/>
        </w:rPr>
        <w:t>/0</w:t>
      </w:r>
      <w:r w:rsidR="004C0C75" w:rsidRPr="00C25AEC">
        <w:rPr>
          <w:rFonts w:ascii="Arial" w:hAnsi="Arial" w:cs="Arial"/>
          <w:b/>
          <w:sz w:val="20"/>
          <w:szCs w:val="20"/>
        </w:rPr>
        <w:t>5</w:t>
      </w:r>
      <w:r w:rsidR="009E5D7C" w:rsidRPr="00C25AEC">
        <w:rPr>
          <w:rFonts w:ascii="Arial" w:hAnsi="Arial" w:cs="Arial"/>
          <w:b/>
          <w:sz w:val="20"/>
          <w:szCs w:val="20"/>
        </w:rPr>
        <w:t>/2025</w:t>
      </w:r>
    </w:p>
    <w:p w:rsidR="00BF1C19" w:rsidRPr="00DE3391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DE3391"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BF1C19" w:rsidRPr="00DE3391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DE3391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4665"/>
      </w:tblGrid>
      <w:tr w:rsidR="00BF1C19" w:rsidTr="00FC6638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Znakiprzypiswdolnych"/>
                <w:rFonts w:ascii="Arial" w:hAnsi="Arial" w:cs="Arial"/>
                <w:b/>
                <w:i/>
              </w:rPr>
              <w:footnoteReference w:id="3"/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RPr="00EF06A9" w:rsidTr="00FC6638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Pr="00BF1C19" w:rsidRDefault="00BF1C19" w:rsidP="00BF1C19">
            <w:pPr>
              <w:snapToGri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1C19">
              <w:rPr>
                <w:rFonts w:ascii="Arial" w:hAnsi="Arial" w:cs="Arial"/>
                <w:b/>
                <w:bCs/>
                <w:sz w:val="16"/>
                <w:szCs w:val="16"/>
              </w:rPr>
              <w:t>Samodzielny Publiczny Zakład Opieki Zdrowotnej Wojewódzki Szpital Zespolony im. Jędrzeja Śniadeckiego w Białymstoku</w:t>
            </w:r>
            <w:r w:rsidRPr="00BF1C1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ul. M. Skłodowskiej -Curie 26, 15-950 Białystok, Polska</w:t>
            </w:r>
            <w:r w:rsidRPr="00BF1C1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:rsidR="00BF1C19" w:rsidRPr="00BF1C19" w:rsidRDefault="00F15BEB" w:rsidP="00BF1C19">
            <w:pPr>
              <w:snapToGrid w:val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Tel.: +48 85 7488593</w:t>
            </w:r>
          </w:p>
          <w:p w:rsidR="00BF1C19" w:rsidRDefault="00BF1C19" w:rsidP="00BF1C19">
            <w:pPr>
              <w:snapToGrid w:val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  <w:p w:rsidR="00F15BEB" w:rsidRPr="00BF1C19" w:rsidRDefault="00F15BEB" w:rsidP="00BF1C19">
            <w:pPr>
              <w:snapToGrid w:val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  <w:p w:rsidR="009849C1" w:rsidRDefault="00BF1C19" w:rsidP="00BF1C19">
            <w:pPr>
              <w:snapToGrid w:val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F1C19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E-mail: </w:t>
            </w:r>
            <w:hyperlink r:id="rId8" w:history="1">
              <w:r w:rsidR="00D06056" w:rsidRPr="00D06056">
                <w:rPr>
                  <w:rStyle w:val="Hipercze"/>
                  <w:rFonts w:ascii="Arial" w:hAnsi="Arial" w:cs="Arial"/>
                  <w:b/>
                  <w:sz w:val="18"/>
                  <w:szCs w:val="18"/>
                  <w:lang w:val="de-DE"/>
                </w:rPr>
                <w:t>zamowienia.publiczne@sniadecja.pl</w:t>
              </w:r>
            </w:hyperlink>
          </w:p>
          <w:p w:rsidR="00BF1C19" w:rsidRPr="00BF1C19" w:rsidRDefault="00BF1C19" w:rsidP="00BF1C19">
            <w:pPr>
              <w:snapToGrid w:val="0"/>
              <w:jc w:val="left"/>
              <w:rPr>
                <w:rFonts w:ascii="Arial" w:hAnsi="Arial" w:cs="Arial"/>
                <w:b/>
                <w:bCs/>
                <w:color w:val="0000FF"/>
                <w:sz w:val="16"/>
                <w:szCs w:val="16"/>
                <w:lang w:val="en-US"/>
              </w:rPr>
            </w:pPr>
          </w:p>
        </w:tc>
      </w:tr>
      <w:tr w:rsidR="00BF1C19" w:rsidTr="00FC6638">
        <w:trPr>
          <w:trHeight w:val="4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BF1C19" w:rsidTr="004C0C75">
        <w:trPr>
          <w:trHeight w:val="98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>
              <w:rPr>
                <w:rStyle w:val="Znakiprzypiswdolnych"/>
                <w:rFonts w:ascii="Arial" w:hAnsi="Arial" w:cs="Arial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Pr="004C0C75" w:rsidRDefault="00B34473" w:rsidP="004C0C75">
            <w:pPr>
              <w:widowControl w:val="0"/>
              <w:tabs>
                <w:tab w:val="left" w:pos="284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A"/>
                <w:sz w:val="20"/>
                <w:szCs w:val="20"/>
                <w:lang w:eastAsia="zh-CN"/>
              </w:rPr>
            </w:pPr>
            <w:r w:rsidRPr="004C0C75">
              <w:rPr>
                <w:rFonts w:ascii="Arial" w:hAnsi="Arial" w:cs="Arial"/>
                <w:b/>
                <w:color w:val="000000"/>
                <w:sz w:val="20"/>
                <w:szCs w:val="20"/>
              </w:rPr>
              <w:t>Dostawa</w:t>
            </w:r>
            <w:r w:rsidR="009E5D7C" w:rsidRPr="004C0C7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4C0C75" w:rsidRPr="004C0C75">
              <w:rPr>
                <w:rFonts w:ascii="Arial" w:hAnsi="Arial" w:cs="Arial"/>
                <w:b/>
                <w:sz w:val="20"/>
                <w:szCs w:val="20"/>
              </w:rPr>
              <w:t xml:space="preserve">odczynników </w:t>
            </w:r>
            <w:r w:rsidR="004C0C75" w:rsidRPr="004C0C75">
              <w:rPr>
                <w:rFonts w:ascii="Arial" w:hAnsi="Arial" w:cs="Arial"/>
                <w:b/>
                <w:color w:val="00000A"/>
                <w:sz w:val="20"/>
                <w:szCs w:val="20"/>
                <w:lang w:eastAsia="zh-CN"/>
              </w:rPr>
              <w:t>do serologii mikrobiologicznej</w:t>
            </w:r>
            <w:r w:rsidR="004C0C75" w:rsidRPr="004C0C75">
              <w:rPr>
                <w:rFonts w:ascii="Arial" w:hAnsi="Arial" w:cs="Arial"/>
                <w:color w:val="00000A"/>
                <w:sz w:val="20"/>
                <w:szCs w:val="20"/>
                <w:lang w:eastAsia="zh-CN"/>
              </w:rPr>
              <w:t xml:space="preserve"> </w:t>
            </w:r>
            <w:r w:rsidR="004C0C75" w:rsidRPr="004C0C75">
              <w:rPr>
                <w:rFonts w:ascii="Arial" w:hAnsi="Arial" w:cs="Arial"/>
                <w:b/>
                <w:color w:val="00000A"/>
                <w:sz w:val="20"/>
                <w:szCs w:val="20"/>
                <w:lang w:eastAsia="zh-CN"/>
              </w:rPr>
              <w:t>wraz z dzierżawą analizatorów</w:t>
            </w:r>
          </w:p>
        </w:tc>
      </w:tr>
      <w:tr w:rsidR="00BF1C19" w:rsidTr="00FC6638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nakiprzypiswdolnych"/>
                <w:rFonts w:ascii="Arial" w:hAnsi="Arial" w:cs="Arial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DAD" w:rsidRDefault="00CE1DAD" w:rsidP="00CE1DAD">
            <w:pPr>
              <w:pStyle w:val="Tekstpodstawowy"/>
              <w:snapToGrid w:val="0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F1C19" w:rsidRPr="009E5D7C" w:rsidRDefault="00BF1C19" w:rsidP="00D06056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5D7C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="00AC6714" w:rsidRPr="009E5D7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E5D7C">
              <w:rPr>
                <w:rFonts w:ascii="Arial" w:hAnsi="Arial" w:cs="Arial"/>
                <w:b/>
                <w:sz w:val="20"/>
                <w:szCs w:val="20"/>
              </w:rPr>
              <w:t>ZP</w:t>
            </w:r>
            <w:r w:rsidR="00444EEC" w:rsidRPr="009E5D7C">
              <w:rPr>
                <w:rFonts w:ascii="Arial" w:hAnsi="Arial" w:cs="Arial"/>
                <w:b/>
                <w:sz w:val="20"/>
                <w:szCs w:val="20"/>
              </w:rPr>
              <w:t>.242.</w:t>
            </w:r>
            <w:r w:rsidR="004C0C75"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9E5D7C" w:rsidRPr="009E5D7C">
              <w:rPr>
                <w:rFonts w:ascii="Arial" w:hAnsi="Arial" w:cs="Arial"/>
                <w:b/>
                <w:sz w:val="20"/>
                <w:szCs w:val="20"/>
              </w:rPr>
              <w:t>.2025</w:t>
            </w:r>
          </w:p>
        </w:tc>
      </w:tr>
    </w:tbl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:rsidR="00BF1C19" w:rsidRDefault="00BF1C19" w:rsidP="00BF1C19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4665"/>
      </w:tblGrid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umPar1"/>
              <w:snapToGrid w:val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F1C19" w:rsidTr="00FC6638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Znakiprzypiswdolnych"/>
                <w:rFonts w:ascii="Arial" w:hAnsi="Arial" w:cs="Arial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Znakiprzypiswdolnych"/>
                <w:rFonts w:ascii="Arial" w:hAnsi="Arial" w:cs="Arial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Znakiprzypiswdolnych"/>
                <w:rFonts w:ascii="Arial" w:hAnsi="Arial" w:cs="Arial"/>
                <w:b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>
              <w:rPr>
                <w:rStyle w:val="Znakiprzypiswdolnych"/>
                <w:rFonts w:ascii="Arial" w:hAnsi="Arial" w:cs="Arial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BF1C19" w:rsidRDefault="00BF1C19" w:rsidP="00FC663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nakiprzypiswdolnych"/>
                <w:rFonts w:ascii="Arial" w:hAnsi="Arial" w:cs="Arial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Znakiprzypiswdolnych"/>
                <w:rFonts w:ascii="Arial" w:hAnsi="Arial" w:cs="Arial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F1C19" w:rsidTr="00FC6638">
        <w:tc>
          <w:tcPr>
            <w:tcW w:w="9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4665"/>
      </w:tblGrid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4665"/>
      </w:tblGrid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nakiprzypiswdolnych"/>
          <w:rFonts w:ascii="Arial" w:hAnsi="Arial" w:cs="Arial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:rsidR="00BF1C19" w:rsidRDefault="00BF1C19" w:rsidP="00BF1C19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BF1C19" w:rsidRDefault="00BF1C19" w:rsidP="00BF1C19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4665"/>
      </w:tblGrid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BF1C19" w:rsidRDefault="00BF1C19" w:rsidP="00BF1C19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  <w:sectPr w:rsidR="00BF1C19" w:rsidSect="001D30E7">
          <w:pgSz w:w="11906" w:h="16838"/>
          <w:pgMar w:top="1418" w:right="1418" w:bottom="1418" w:left="1418" w:header="1134" w:footer="1134" w:gutter="0"/>
          <w:pgNumType w:start="1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BF1C19" w:rsidRDefault="00BF1C19" w:rsidP="0085202E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BF1C19" w:rsidRDefault="00BF1C19" w:rsidP="00BF1C19">
      <w:pPr>
        <w:pStyle w:val="NumPar1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nakiprzypiswdolnych"/>
          <w:rFonts w:ascii="Arial" w:hAnsi="Arial" w:cs="Arial"/>
          <w:b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:rsidR="00BF1C19" w:rsidRDefault="00BF1C19" w:rsidP="00BF1C19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nakiprzypiswdolnych"/>
          <w:rFonts w:ascii="Arial" w:hAnsi="Arial" w:cs="Arial"/>
          <w:b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:rsidR="00BF1C19" w:rsidRDefault="00BF1C19" w:rsidP="00BF1C19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bookmarkStart w:id="0" w:name="_DV_M1264"/>
      <w:bookmarkEnd w:id="0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nakiprzypiswdolnych"/>
          <w:rFonts w:ascii="Arial" w:hAnsi="Arial" w:cs="Arial"/>
          <w:b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1" w:name="_DV_M1266"/>
      <w:bookmarkEnd w:id="1"/>
    </w:p>
    <w:p w:rsidR="00BF1C19" w:rsidRDefault="00BF1C19" w:rsidP="00BF1C19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2" w:name="_DV_M1268"/>
      <w:bookmarkEnd w:id="2"/>
      <w:r>
        <w:rPr>
          <w:rStyle w:val="Znakiprzypiswdolnych"/>
          <w:rFonts w:ascii="Arial" w:hAnsi="Arial" w:cs="Arial"/>
          <w:b/>
        </w:rPr>
        <w:footnoteReference w:id="16"/>
      </w:r>
    </w:p>
    <w:p w:rsidR="00BF1C19" w:rsidRDefault="00BF1C19" w:rsidP="00BF1C19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Znakiprzypiswdolnych"/>
          <w:rFonts w:ascii="Arial" w:hAnsi="Arial" w:cs="Arial"/>
          <w:b/>
        </w:rPr>
        <w:footnoteReference w:id="17"/>
      </w:r>
    </w:p>
    <w:p w:rsidR="00BF1C19" w:rsidRDefault="00BF1C19" w:rsidP="00BF1C19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nakiprzypiswdolnych"/>
          <w:rFonts w:ascii="Arial" w:hAnsi="Arial" w:cs="Arial"/>
          <w:b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28"/>
        <w:gridCol w:w="4555"/>
      </w:tblGrid>
      <w:tr w:rsidR="00BF1C19" w:rsidTr="00FC6638"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BF1C19" w:rsidRDefault="00BF1C19" w:rsidP="00FC663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Znakiprzypiswdolnych"/>
                <w:rFonts w:ascii="Arial" w:hAnsi="Arial" w:cs="Arial"/>
              </w:rPr>
              <w:footnoteReference w:id="19"/>
            </w:r>
          </w:p>
        </w:tc>
      </w:tr>
      <w:tr w:rsidR="00BF1C19" w:rsidTr="00FC6638"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Znakiprzypiswdolnych"/>
                <w:rFonts w:ascii="Arial" w:hAnsi="Arial" w:cs="Arial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bezpośrednio ustalone w wyroku: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Znakiprzypiswdolnych"/>
                <w:rFonts w:ascii="Arial" w:hAnsi="Arial" w:cs="Arial"/>
              </w:rPr>
              <w:footnoteReference w:id="21"/>
            </w:r>
          </w:p>
        </w:tc>
      </w:tr>
      <w:tr w:rsidR="00BF1C19" w:rsidTr="00FC6638"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Znakiprzypiswdolnych"/>
                <w:rFonts w:ascii="Arial" w:hAnsi="Arial" w:cs="Arial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BF1C19" w:rsidTr="00FC6638"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Znakiprzypiswdolnych"/>
                <w:rFonts w:ascii="Arial" w:hAnsi="Arial" w:cs="Arial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24"/>
        <w:gridCol w:w="2269"/>
        <w:gridCol w:w="2290"/>
      </w:tblGrid>
      <w:tr w:rsidR="00BF1C19" w:rsidTr="00FC6638"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F1C19" w:rsidTr="00FC6638">
        <w:trPr>
          <w:trHeight w:val="470"/>
        </w:trPr>
        <w:tc>
          <w:tcPr>
            <w:tcW w:w="4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BF1C19" w:rsidRDefault="00BF1C19" w:rsidP="00FC6638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BF1C19" w:rsidRDefault="00BF1C19" w:rsidP="00BF1C19">
            <w:pPr>
              <w:pStyle w:val="Tiret1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BF1C19" w:rsidRDefault="00BF1C19" w:rsidP="00BF1C19">
            <w:pPr>
              <w:pStyle w:val="Tiret1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d) Czy wykonawca spełnił lub spełni swoje obowiązki, dokonując płatności należnych podatków lub składek na ubezpieczenie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społeczne, lub też zawierając wiążące porozumienia w celu spłaty tych należności, obejmujące w stosownych przypadkach narosłe odsetki lub grzywny?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iret1"/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BF1C19" w:rsidTr="00FC6638">
        <w:trPr>
          <w:trHeight w:val="1977"/>
        </w:trPr>
        <w:tc>
          <w:tcPr>
            <w:tcW w:w="4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BF1C19" w:rsidRDefault="00BF1C19" w:rsidP="00FC6638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podać szczegółowe informacje na ten temat: [……]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podać szczegółowe informacje na ten temat: [……]</w:t>
            </w:r>
          </w:p>
        </w:tc>
      </w:tr>
      <w:tr w:rsidR="00BF1C19" w:rsidTr="00FC6638"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</w:rPr>
              <w:t xml:space="preserve"> </w:t>
            </w:r>
            <w:r>
              <w:rPr>
                <w:rStyle w:val="Znakiprzypiswdolnych"/>
                <w:rFonts w:ascii="Arial" w:hAnsi="Arial" w:cs="Arial"/>
              </w:rPr>
              <w:footnoteReference w:id="24"/>
            </w:r>
            <w:r>
              <w:rPr>
                <w:rStyle w:val="Znakiprzypiswdolnych"/>
                <w:rFonts w:ascii="Arial" w:hAnsi="Arial" w:cs="Arial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Znakiprzypiswdolnych"/>
          <w:rFonts w:ascii="Arial" w:hAnsi="Arial" w:cs="Arial"/>
        </w:rPr>
        <w:footnoteReference w:id="25"/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7"/>
        <w:gridCol w:w="4546"/>
      </w:tblGrid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rPr>
          <w:trHeight w:val="406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F1C19" w:rsidTr="00FC6638">
        <w:trPr>
          <w:trHeight w:val="405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Znakiprzypiswdolnych"/>
                <w:rFonts w:ascii="Arial" w:hAnsi="Arial" w:cs="Arial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Proszę podać szczegółowe informacje: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nakiprzypiswdolnych"/>
                <w:rFonts w:ascii="Arial" w:hAnsi="Arial" w:cs="Arial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F1C19" w:rsidRDefault="00BF1C19" w:rsidP="00FC6638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pStyle w:val="Tiret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F1C19" w:rsidTr="00FC6638">
        <w:trPr>
          <w:trHeight w:val="303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BF1C19" w:rsidTr="00FC6638">
        <w:trPr>
          <w:trHeight w:val="303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F1C19" w:rsidTr="00FC6638">
        <w:trPr>
          <w:trHeight w:val="515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F1C19" w:rsidTr="00FC6638">
        <w:trPr>
          <w:trHeight w:val="514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F1C19" w:rsidTr="00FC6638">
        <w:trPr>
          <w:trHeight w:val="131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F1C19" w:rsidTr="00FC6638">
        <w:trPr>
          <w:trHeight w:val="154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F1C19" w:rsidTr="00FC6638">
        <w:trPr>
          <w:trHeight w:val="932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F1C19" w:rsidTr="00FC6638">
        <w:trPr>
          <w:trHeight w:val="931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3"/>
        <w:gridCol w:w="4550"/>
      </w:tblGrid>
      <w:tr w:rsidR="00BF1C19" w:rsidTr="00FC6638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Style w:val="NormalBoldChar"/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Znakiprzypiswdolnych"/>
                <w:rFonts w:ascii="Arial" w:hAnsi="Arial" w:cs="Arial"/>
              </w:rPr>
              <w:footnoteReference w:id="31"/>
            </w:r>
          </w:p>
        </w:tc>
      </w:tr>
      <w:tr w:rsidR="00BF1C19" w:rsidTr="00FC6638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85202E" w:rsidRDefault="0085202E" w:rsidP="0085202E">
      <w:pPr>
        <w:pStyle w:val="ChapterTitle"/>
        <w:rPr>
          <w:b w:val="0"/>
          <w:sz w:val="24"/>
        </w:rPr>
      </w:pPr>
    </w:p>
    <w:p w:rsidR="00BF1C19" w:rsidRDefault="00BF1C19" w:rsidP="0085202E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IV: Kryteria kwalifikacji</w:t>
      </w:r>
    </w:p>
    <w:p w:rsidR="00BF1C19" w:rsidRDefault="00BF1C19" w:rsidP="00BF1C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hAnsi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Symbol" w:hAnsi="Symbol"/>
          <w:b w:val="0"/>
          <w:sz w:val="20"/>
          <w:szCs w:val="20"/>
        </w:rPr>
        <w:lastRenderedPageBreak/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hAnsi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3"/>
        <w:gridCol w:w="4550"/>
      </w:tblGrid>
      <w:tr w:rsidR="00BF1C19" w:rsidTr="00FC6638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BF1C19" w:rsidTr="00FC6638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26"/>
        <w:gridCol w:w="4557"/>
      </w:tblGrid>
      <w:tr w:rsidR="00BF1C19" w:rsidTr="00FC6638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BF1C19" w:rsidTr="00FC6638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nakiprzypiswdolnych"/>
                <w:rFonts w:ascii="Arial" w:hAnsi="Arial" w:cs="Arial"/>
              </w:rPr>
              <w:footnoteReference w:id="3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1"/>
        <w:gridCol w:w="4552"/>
      </w:tblGrid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33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34"/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35"/>
            </w:r>
            <w:r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>
              <w:rPr>
                <w:rStyle w:val="Znakiprzypiswdolnych"/>
                <w:rFonts w:ascii="Arial" w:hAnsi="Arial" w:cs="Arial"/>
              </w:rPr>
              <w:footnoteReference w:id="36"/>
            </w:r>
            <w:r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Style w:val="Znakiprzypiswdolnych"/>
                <w:rFonts w:ascii="Arial" w:hAnsi="Arial" w:cs="Arial"/>
              </w:rPr>
              <w:footnoteReference w:id="37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96"/>
        <w:gridCol w:w="4587"/>
      </w:tblGrid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DV_M4300"/>
            <w:bookmarkStart w:id="4" w:name="_DV_M4301"/>
            <w:bookmarkEnd w:id="3"/>
            <w:bookmarkEnd w:id="4"/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Zdolność techniczna i zawodowa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</w:rPr>
              <w:footnoteReference w:id="38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nakiprzypiswdolnych"/>
                <w:rFonts w:ascii="Arial" w:hAnsi="Arial" w:cs="Arial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69"/>
            </w:tblGrid>
            <w:tr w:rsidR="00BF1C19" w:rsidTr="00FC6638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BF1C19" w:rsidTr="00FC6638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41"/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42"/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43"/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5"/>
      <w:bookmarkEnd w:id="6"/>
      <w:bookmarkEnd w:id="7"/>
      <w:bookmarkEnd w:id="8"/>
      <w:bookmarkEnd w:id="9"/>
      <w:bookmarkEnd w:id="10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7"/>
        <w:gridCol w:w="4546"/>
      </w:tblGrid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5202E" w:rsidRDefault="0085202E" w:rsidP="0085202E">
      <w:pPr>
        <w:pStyle w:val="ChapterTitle"/>
        <w:spacing w:before="0" w:after="0"/>
        <w:jc w:val="both"/>
        <w:rPr>
          <w:b w:val="0"/>
          <w:sz w:val="24"/>
        </w:rPr>
      </w:pPr>
    </w:p>
    <w:p w:rsidR="00BF1C19" w:rsidRDefault="00BF1C19" w:rsidP="0085202E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BF1C19" w:rsidRDefault="00BF1C19" w:rsidP="00BF1C1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2"/>
        <w:gridCol w:w="4551"/>
      </w:tblGrid>
      <w:tr w:rsidR="00BF1C19" w:rsidTr="00FC6638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Ograniczanie liczby kandydatów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nakiprzypiswdolnych"/>
                <w:rFonts w:ascii="Arial" w:hAnsi="Arial" w:cs="Arial"/>
              </w:rPr>
              <w:footnoteReference w:id="44"/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Style w:val="Znakiprzypiswdolnych"/>
                <w:rFonts w:ascii="Arial" w:hAnsi="Arial" w:cs="Arial"/>
              </w:rPr>
              <w:footnoteReference w:id="45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Znakiprzypiswdolnych"/>
                <w:rFonts w:ascii="Arial" w:hAnsi="Arial" w:cs="Arial"/>
              </w:rPr>
              <w:footnoteReference w:id="46"/>
            </w:r>
          </w:p>
        </w:tc>
      </w:tr>
    </w:tbl>
    <w:p w:rsidR="009E5D7C" w:rsidRDefault="009E5D7C" w:rsidP="009E5D7C">
      <w:pPr>
        <w:pStyle w:val="ChapterTitle"/>
        <w:spacing w:before="0" w:after="0" w:line="360" w:lineRule="auto"/>
        <w:rPr>
          <w:rFonts w:ascii="Arial" w:hAnsi="Arial" w:cs="Arial"/>
          <w:sz w:val="20"/>
          <w:szCs w:val="20"/>
        </w:rPr>
      </w:pPr>
    </w:p>
    <w:p w:rsidR="00BF1C19" w:rsidRDefault="00BF1C19" w:rsidP="009E5D7C">
      <w:pPr>
        <w:pStyle w:val="ChapterTitle"/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:rsidR="00BF1C19" w:rsidRPr="009E5D7C" w:rsidRDefault="00BF1C19" w:rsidP="00BF1C19">
      <w:pPr>
        <w:rPr>
          <w:rFonts w:ascii="Arial" w:hAnsi="Arial" w:cs="Arial"/>
          <w:i/>
          <w:sz w:val="18"/>
          <w:szCs w:val="18"/>
        </w:rPr>
      </w:pPr>
      <w:r w:rsidRPr="009E5D7C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BF1C19" w:rsidRPr="009E5D7C" w:rsidRDefault="00BF1C19" w:rsidP="00BF1C19">
      <w:pPr>
        <w:rPr>
          <w:rFonts w:ascii="Arial" w:hAnsi="Arial" w:cs="Arial"/>
          <w:i/>
          <w:sz w:val="18"/>
          <w:szCs w:val="18"/>
        </w:rPr>
      </w:pPr>
      <w:r w:rsidRPr="009E5D7C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BF1C19" w:rsidRPr="009E5D7C" w:rsidRDefault="00BF1C19" w:rsidP="00BF1C19">
      <w:pPr>
        <w:rPr>
          <w:rFonts w:ascii="Arial" w:hAnsi="Arial" w:cs="Arial"/>
          <w:i/>
          <w:sz w:val="18"/>
          <w:szCs w:val="18"/>
        </w:rPr>
      </w:pPr>
      <w:r w:rsidRPr="009E5D7C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9E5D7C">
        <w:rPr>
          <w:rStyle w:val="Znakiprzypiswdolnych"/>
          <w:rFonts w:ascii="Arial" w:hAnsi="Arial" w:cs="Arial"/>
          <w:sz w:val="18"/>
          <w:szCs w:val="18"/>
        </w:rPr>
        <w:footnoteReference w:id="47"/>
      </w:r>
      <w:r w:rsidRPr="009E5D7C">
        <w:rPr>
          <w:rFonts w:ascii="Arial" w:hAnsi="Arial" w:cs="Arial"/>
          <w:i/>
          <w:sz w:val="18"/>
          <w:szCs w:val="18"/>
        </w:rPr>
        <w:t xml:space="preserve">, lub </w:t>
      </w:r>
    </w:p>
    <w:p w:rsidR="00BF1C19" w:rsidRPr="009E5D7C" w:rsidRDefault="00BF1C19" w:rsidP="00BF1C19">
      <w:pPr>
        <w:rPr>
          <w:rFonts w:ascii="Arial" w:hAnsi="Arial" w:cs="Arial"/>
          <w:sz w:val="18"/>
          <w:szCs w:val="18"/>
        </w:rPr>
      </w:pPr>
      <w:r w:rsidRPr="009E5D7C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9E5D7C">
        <w:rPr>
          <w:rStyle w:val="Znakiprzypiswdolnych"/>
          <w:rFonts w:ascii="Arial" w:hAnsi="Arial" w:cs="Arial"/>
          <w:sz w:val="18"/>
          <w:szCs w:val="18"/>
        </w:rPr>
        <w:footnoteReference w:id="48"/>
      </w:r>
      <w:r w:rsidRPr="009E5D7C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9E5D7C">
        <w:rPr>
          <w:rFonts w:ascii="Arial" w:hAnsi="Arial" w:cs="Arial"/>
          <w:sz w:val="18"/>
          <w:szCs w:val="18"/>
        </w:rPr>
        <w:t>.</w:t>
      </w:r>
    </w:p>
    <w:p w:rsidR="00BF1C19" w:rsidRPr="009E5D7C" w:rsidRDefault="00BF1C19" w:rsidP="009849C1">
      <w:pPr>
        <w:pStyle w:val="Zwykytekst1"/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9E5D7C">
        <w:rPr>
          <w:rFonts w:ascii="Arial" w:hAnsi="Arial" w:cs="Arial"/>
          <w:sz w:val="18"/>
          <w:szCs w:val="18"/>
        </w:rPr>
        <w:t xml:space="preserve">Niżej podpisany(-a)(-i) oficjalnie wyraża(-ją) zgodę na to, aby </w:t>
      </w:r>
      <w:r w:rsidR="0084461C" w:rsidRPr="009E5D7C">
        <w:rPr>
          <w:rFonts w:ascii="Arial" w:hAnsi="Arial" w:cs="Arial"/>
          <w:sz w:val="18"/>
          <w:szCs w:val="18"/>
        </w:rPr>
        <w:t xml:space="preserve">Samodzielny Publiczny </w:t>
      </w:r>
      <w:r w:rsidR="00F96875" w:rsidRPr="009E5D7C">
        <w:rPr>
          <w:rFonts w:ascii="Arial" w:hAnsi="Arial" w:cs="Arial"/>
          <w:sz w:val="18"/>
          <w:szCs w:val="18"/>
        </w:rPr>
        <w:t>Zakład O</w:t>
      </w:r>
      <w:r w:rsidR="0084461C" w:rsidRPr="009E5D7C">
        <w:rPr>
          <w:rFonts w:ascii="Arial" w:hAnsi="Arial" w:cs="Arial"/>
          <w:sz w:val="18"/>
          <w:szCs w:val="18"/>
        </w:rPr>
        <w:t>pieki Zdrowotnej Wojewódzki Szpital Zespolony im. Jędrzeja Śniadeckiego w Białystoku</w:t>
      </w:r>
      <w:r w:rsidRPr="009E5D7C">
        <w:rPr>
          <w:rFonts w:ascii="Arial" w:hAnsi="Arial" w:cs="Arial"/>
          <w:sz w:val="18"/>
          <w:szCs w:val="18"/>
        </w:rPr>
        <w:t xml:space="preserve"> uzyskał(-a)(-o) dostęp do dokumentów potwierdzających informacje, które zostały przedstawione w [wskazać</w:t>
      </w:r>
      <w:r w:rsidRPr="009E5D7C">
        <w:rPr>
          <w:rFonts w:ascii="Arial" w:hAnsi="Arial" w:cs="Arial"/>
          <w:i/>
          <w:sz w:val="18"/>
          <w:szCs w:val="18"/>
        </w:rPr>
        <w:t xml:space="preserve"> część/sekcję/punkt(-y), których to dotyczy] niniejszego jednolitego europejskiego dokumentu zamówienia, na potrzeby </w:t>
      </w:r>
      <w:r w:rsidRPr="009E5D7C">
        <w:rPr>
          <w:rFonts w:ascii="Arial" w:hAnsi="Arial" w:cs="Arial"/>
          <w:sz w:val="18"/>
          <w:szCs w:val="18"/>
        </w:rPr>
        <w:t xml:space="preserve">[określić postępowanie o udzielenie </w:t>
      </w:r>
      <w:r w:rsidRPr="004C0C75">
        <w:rPr>
          <w:rFonts w:ascii="Arial" w:hAnsi="Arial" w:cs="Arial"/>
          <w:sz w:val="18"/>
          <w:szCs w:val="18"/>
        </w:rPr>
        <w:t>zamówienia:</w:t>
      </w:r>
      <w:r w:rsidR="0076073E" w:rsidRPr="004C0C75">
        <w:rPr>
          <w:rFonts w:ascii="Arial" w:hAnsi="Arial" w:cs="Arial"/>
          <w:sz w:val="18"/>
          <w:szCs w:val="18"/>
        </w:rPr>
        <w:t xml:space="preserve"> </w:t>
      </w:r>
      <w:r w:rsidR="009849C1" w:rsidRPr="004C0C75">
        <w:rPr>
          <w:rFonts w:ascii="Arial" w:hAnsi="Arial" w:cs="Arial"/>
          <w:b/>
          <w:caps/>
          <w:sz w:val="18"/>
          <w:szCs w:val="18"/>
        </w:rPr>
        <w:t>„</w:t>
      </w:r>
      <w:r w:rsidR="0036003C" w:rsidRPr="004C0C75">
        <w:rPr>
          <w:rFonts w:ascii="Arial" w:hAnsi="Arial" w:cs="Arial"/>
          <w:b/>
          <w:sz w:val="18"/>
          <w:szCs w:val="18"/>
        </w:rPr>
        <w:t>Dostawa</w:t>
      </w:r>
      <w:r w:rsidR="004C0C75" w:rsidRPr="004C0C75">
        <w:rPr>
          <w:rFonts w:ascii="Arial" w:hAnsi="Arial" w:cs="Arial"/>
          <w:b/>
          <w:sz w:val="18"/>
          <w:szCs w:val="18"/>
        </w:rPr>
        <w:t xml:space="preserve"> </w:t>
      </w:r>
      <w:r w:rsidR="004C0C75" w:rsidRPr="00C25AEC">
        <w:rPr>
          <w:rFonts w:ascii="Arial" w:hAnsi="Arial" w:cs="Arial"/>
          <w:b/>
          <w:sz w:val="18"/>
          <w:szCs w:val="18"/>
        </w:rPr>
        <w:t xml:space="preserve">odczynników </w:t>
      </w:r>
      <w:r w:rsidR="004C0C75" w:rsidRPr="00C25AEC">
        <w:rPr>
          <w:rFonts w:ascii="Arial" w:eastAsia="Calibri" w:hAnsi="Arial" w:cs="Arial"/>
          <w:b/>
          <w:sz w:val="18"/>
          <w:szCs w:val="18"/>
          <w:lang w:eastAsia="zh-CN"/>
        </w:rPr>
        <w:t>do serologii mikrobiologicznej</w:t>
      </w:r>
      <w:r w:rsidR="004C0C75" w:rsidRPr="00C25AEC">
        <w:rPr>
          <w:rFonts w:ascii="Arial" w:eastAsia="Calibri" w:hAnsi="Arial" w:cs="Arial"/>
          <w:sz w:val="18"/>
          <w:szCs w:val="18"/>
          <w:lang w:eastAsia="zh-CN"/>
        </w:rPr>
        <w:t xml:space="preserve"> </w:t>
      </w:r>
      <w:r w:rsidR="004C0C75" w:rsidRPr="00C25AEC">
        <w:rPr>
          <w:rFonts w:ascii="Arial" w:eastAsia="Calibri" w:hAnsi="Arial" w:cs="Arial"/>
          <w:b/>
          <w:sz w:val="18"/>
          <w:szCs w:val="18"/>
          <w:lang w:eastAsia="zh-CN"/>
        </w:rPr>
        <w:t>wraz z dzierżawą analizatorów</w:t>
      </w:r>
      <w:r w:rsidR="00B34473" w:rsidRPr="00C25AEC">
        <w:rPr>
          <w:rFonts w:ascii="Arial" w:hAnsi="Arial" w:cs="Arial"/>
          <w:b/>
          <w:caps/>
          <w:sz w:val="18"/>
          <w:szCs w:val="18"/>
        </w:rPr>
        <w:t>”,</w:t>
      </w:r>
      <w:r w:rsidR="0084461C" w:rsidRPr="00C25AEC">
        <w:rPr>
          <w:rFonts w:ascii="Arial" w:hAnsi="Arial" w:cs="Arial"/>
          <w:sz w:val="18"/>
          <w:szCs w:val="18"/>
        </w:rPr>
        <w:t xml:space="preserve"> </w:t>
      </w:r>
      <w:r w:rsidR="00141870" w:rsidRPr="00C25AEC">
        <w:rPr>
          <w:rFonts w:ascii="Arial" w:hAnsi="Arial" w:cs="Arial"/>
          <w:sz w:val="18"/>
          <w:szCs w:val="18"/>
        </w:rPr>
        <w:t>http://ted.europa.eu</w:t>
      </w:r>
      <w:r w:rsidR="0084461C" w:rsidRPr="00C25AEC">
        <w:rPr>
          <w:rFonts w:ascii="Arial" w:hAnsi="Arial" w:cs="Arial"/>
          <w:sz w:val="18"/>
          <w:szCs w:val="18"/>
        </w:rPr>
        <w:t xml:space="preserve"> numer ogłoszenia</w:t>
      </w:r>
      <w:r w:rsidR="00CB1711" w:rsidRPr="00C25AEC">
        <w:rPr>
          <w:rFonts w:ascii="Arial" w:hAnsi="Arial" w:cs="Arial"/>
          <w:sz w:val="18"/>
          <w:szCs w:val="18"/>
        </w:rPr>
        <w:t xml:space="preserve">: </w:t>
      </w:r>
      <w:r w:rsidR="00C25AEC" w:rsidRPr="00C25AEC">
        <w:rPr>
          <w:rFonts w:ascii="Arial" w:hAnsi="Arial" w:cs="Arial"/>
          <w:sz w:val="18"/>
          <w:szCs w:val="18"/>
        </w:rPr>
        <w:t>297555</w:t>
      </w:r>
      <w:r w:rsidR="00141870" w:rsidRPr="00C25AEC">
        <w:rPr>
          <w:rFonts w:ascii="Arial" w:hAnsi="Arial" w:cs="Arial"/>
          <w:sz w:val="18"/>
          <w:szCs w:val="18"/>
        </w:rPr>
        <w:t>-2025</w:t>
      </w:r>
      <w:r w:rsidR="0084461C" w:rsidRPr="00C25AEC">
        <w:rPr>
          <w:rFonts w:ascii="Arial" w:hAnsi="Arial" w:cs="Arial"/>
          <w:sz w:val="18"/>
          <w:szCs w:val="18"/>
        </w:rPr>
        <w:t xml:space="preserve"> z dnia </w:t>
      </w:r>
      <w:r w:rsidR="00C25AEC" w:rsidRPr="00C25AEC">
        <w:rPr>
          <w:rFonts w:ascii="Arial" w:hAnsi="Arial" w:cs="Arial"/>
          <w:sz w:val="18"/>
          <w:szCs w:val="18"/>
        </w:rPr>
        <w:t>08</w:t>
      </w:r>
      <w:r w:rsidR="00141870" w:rsidRPr="00C25AEC">
        <w:rPr>
          <w:rFonts w:ascii="Arial" w:hAnsi="Arial" w:cs="Arial"/>
          <w:sz w:val="18"/>
          <w:szCs w:val="18"/>
        </w:rPr>
        <w:t>/0</w:t>
      </w:r>
      <w:r w:rsidR="00C25AEC" w:rsidRPr="00C25AEC">
        <w:rPr>
          <w:rFonts w:ascii="Arial" w:hAnsi="Arial" w:cs="Arial"/>
          <w:sz w:val="18"/>
          <w:szCs w:val="18"/>
        </w:rPr>
        <w:t>5</w:t>
      </w:r>
      <w:r w:rsidR="009E5D7C" w:rsidRPr="00C25AEC">
        <w:rPr>
          <w:rFonts w:ascii="Arial" w:hAnsi="Arial" w:cs="Arial"/>
          <w:sz w:val="18"/>
          <w:szCs w:val="18"/>
        </w:rPr>
        <w:t>/2025</w:t>
      </w:r>
      <w:r w:rsidR="00C25AEC" w:rsidRPr="00C25AEC">
        <w:rPr>
          <w:rFonts w:ascii="Arial" w:hAnsi="Arial" w:cs="Arial"/>
          <w:sz w:val="18"/>
          <w:szCs w:val="18"/>
        </w:rPr>
        <w:t>.</w:t>
      </w:r>
    </w:p>
    <w:p w:rsidR="008755AF" w:rsidRDefault="00BF1C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bookmarkStart w:id="11" w:name="_DV_C939"/>
      <w:bookmarkEnd w:id="11"/>
    </w:p>
    <w:p w:rsidR="00141870" w:rsidRDefault="00141870">
      <w:pPr>
        <w:rPr>
          <w:rFonts w:ascii="Arial" w:hAnsi="Arial" w:cs="Arial"/>
          <w:sz w:val="20"/>
          <w:szCs w:val="20"/>
        </w:rPr>
      </w:pPr>
      <w:bookmarkStart w:id="12" w:name="_GoBack"/>
      <w:bookmarkEnd w:id="12"/>
    </w:p>
    <w:p w:rsidR="00141870" w:rsidRDefault="00141870"/>
    <w:sectPr w:rsidR="001418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134" w:left="1417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DFF" w:rsidRDefault="00896DFF" w:rsidP="00BF1C19">
      <w:pPr>
        <w:spacing w:before="0" w:after="0"/>
      </w:pPr>
      <w:r>
        <w:separator/>
      </w:r>
    </w:p>
  </w:endnote>
  <w:endnote w:type="continuationSeparator" w:id="0">
    <w:p w:rsidR="00896DFF" w:rsidRDefault="00896DFF" w:rsidP="00BF1C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896D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6608F4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48"/>
      </w:rPr>
      <w:tab/>
    </w: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PAGE </w:instrText>
    </w:r>
    <w:r>
      <w:rPr>
        <w:rFonts w:cs="Arial"/>
        <w:sz w:val="20"/>
        <w:szCs w:val="20"/>
      </w:rPr>
      <w:fldChar w:fldCharType="separate"/>
    </w:r>
    <w:r w:rsidR="00C25AEC">
      <w:rPr>
        <w:rFonts w:cs="Arial"/>
        <w:noProof/>
        <w:sz w:val="20"/>
        <w:szCs w:val="20"/>
      </w:rPr>
      <w:t>7</w:t>
    </w:r>
    <w:r>
      <w:rPr>
        <w:rFonts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896D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DFF" w:rsidRDefault="00896DFF" w:rsidP="00BF1C19">
      <w:pPr>
        <w:spacing w:before="0" w:after="0"/>
      </w:pPr>
      <w:r>
        <w:separator/>
      </w:r>
    </w:p>
  </w:footnote>
  <w:footnote w:type="continuationSeparator" w:id="0">
    <w:p w:rsidR="00896DFF" w:rsidRDefault="00896DFF" w:rsidP="00BF1C19">
      <w:pPr>
        <w:spacing w:before="0" w:after="0"/>
      </w:pPr>
      <w:r>
        <w:continuationSeparator/>
      </w:r>
    </w:p>
  </w:footnote>
  <w:footnote w:id="1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BF1C19" w:rsidRDefault="00BF1C19" w:rsidP="00BF1C19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BF1C19" w:rsidRDefault="00BF1C19" w:rsidP="00BF1C19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BF1C19" w:rsidRDefault="00BF1C19" w:rsidP="00BF1C1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BF1C19" w:rsidRDefault="00BF1C19" w:rsidP="00BF1C1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BF1C19" w:rsidRDefault="00BF1C19" w:rsidP="00BF1C19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BF1C19" w:rsidRDefault="00BF1C19" w:rsidP="00BF1C19">
      <w:pPr>
        <w:pStyle w:val="Tekstprzypisudolnego"/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BF1C19" w:rsidRDefault="00BF1C19" w:rsidP="00BF1C19">
      <w:pPr>
        <w:pStyle w:val="Tekstprzypisudolnego"/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896DF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896DF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896DF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/>
      </w:r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pStyle w:val="NumPar2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67"/>
    <w:rsid w:val="00014085"/>
    <w:rsid w:val="00062E2C"/>
    <w:rsid w:val="00063692"/>
    <w:rsid w:val="00095E9A"/>
    <w:rsid w:val="000B0C06"/>
    <w:rsid w:val="000B5507"/>
    <w:rsid w:val="000D5C4C"/>
    <w:rsid w:val="00113BDB"/>
    <w:rsid w:val="00114DD6"/>
    <w:rsid w:val="00141870"/>
    <w:rsid w:val="0015778E"/>
    <w:rsid w:val="001A1E21"/>
    <w:rsid w:val="001D0A9D"/>
    <w:rsid w:val="001D30E7"/>
    <w:rsid w:val="001D6A93"/>
    <w:rsid w:val="001E6567"/>
    <w:rsid w:val="001E7DE8"/>
    <w:rsid w:val="001F386C"/>
    <w:rsid w:val="00201AD9"/>
    <w:rsid w:val="00210C81"/>
    <w:rsid w:val="0021617C"/>
    <w:rsid w:val="002A0BC8"/>
    <w:rsid w:val="002D221B"/>
    <w:rsid w:val="00315096"/>
    <w:rsid w:val="00341294"/>
    <w:rsid w:val="0036003C"/>
    <w:rsid w:val="003747A5"/>
    <w:rsid w:val="00384A94"/>
    <w:rsid w:val="003865B3"/>
    <w:rsid w:val="003B48E2"/>
    <w:rsid w:val="003B6C62"/>
    <w:rsid w:val="003E6311"/>
    <w:rsid w:val="004251E4"/>
    <w:rsid w:val="00444EEC"/>
    <w:rsid w:val="004C0C75"/>
    <w:rsid w:val="004C2BAB"/>
    <w:rsid w:val="004D2FDB"/>
    <w:rsid w:val="004D3026"/>
    <w:rsid w:val="004F3167"/>
    <w:rsid w:val="004F7744"/>
    <w:rsid w:val="005459EA"/>
    <w:rsid w:val="00546D7E"/>
    <w:rsid w:val="00560008"/>
    <w:rsid w:val="005B1721"/>
    <w:rsid w:val="0060419E"/>
    <w:rsid w:val="00610FCE"/>
    <w:rsid w:val="00611E25"/>
    <w:rsid w:val="00616E92"/>
    <w:rsid w:val="006460F3"/>
    <w:rsid w:val="006515E6"/>
    <w:rsid w:val="006608F4"/>
    <w:rsid w:val="006635B9"/>
    <w:rsid w:val="006977AE"/>
    <w:rsid w:val="006A20EA"/>
    <w:rsid w:val="006A249A"/>
    <w:rsid w:val="006A2EB2"/>
    <w:rsid w:val="006A4EE6"/>
    <w:rsid w:val="006F3986"/>
    <w:rsid w:val="00701C0A"/>
    <w:rsid w:val="00734667"/>
    <w:rsid w:val="00745906"/>
    <w:rsid w:val="0075144A"/>
    <w:rsid w:val="0076073E"/>
    <w:rsid w:val="00773767"/>
    <w:rsid w:val="007B2224"/>
    <w:rsid w:val="007B781E"/>
    <w:rsid w:val="007B7F24"/>
    <w:rsid w:val="007F5B63"/>
    <w:rsid w:val="00806692"/>
    <w:rsid w:val="00816723"/>
    <w:rsid w:val="00834AD1"/>
    <w:rsid w:val="008410A2"/>
    <w:rsid w:val="0084349E"/>
    <w:rsid w:val="0084461C"/>
    <w:rsid w:val="0085202E"/>
    <w:rsid w:val="00852A1C"/>
    <w:rsid w:val="00860649"/>
    <w:rsid w:val="008645EE"/>
    <w:rsid w:val="008755AF"/>
    <w:rsid w:val="00896DFF"/>
    <w:rsid w:val="008E093C"/>
    <w:rsid w:val="008E33B1"/>
    <w:rsid w:val="009849C1"/>
    <w:rsid w:val="009C4C03"/>
    <w:rsid w:val="009E5D7C"/>
    <w:rsid w:val="009F28CC"/>
    <w:rsid w:val="009F56D7"/>
    <w:rsid w:val="009F7C5E"/>
    <w:rsid w:val="00A04924"/>
    <w:rsid w:val="00A20780"/>
    <w:rsid w:val="00A34C1A"/>
    <w:rsid w:val="00A36744"/>
    <w:rsid w:val="00A36752"/>
    <w:rsid w:val="00A86FA4"/>
    <w:rsid w:val="00AB2583"/>
    <w:rsid w:val="00AC124E"/>
    <w:rsid w:val="00AC6714"/>
    <w:rsid w:val="00AE3E5F"/>
    <w:rsid w:val="00AE5F7A"/>
    <w:rsid w:val="00B031BE"/>
    <w:rsid w:val="00B24085"/>
    <w:rsid w:val="00B3168E"/>
    <w:rsid w:val="00B34473"/>
    <w:rsid w:val="00B64483"/>
    <w:rsid w:val="00BA13CA"/>
    <w:rsid w:val="00BD50FC"/>
    <w:rsid w:val="00BF1C19"/>
    <w:rsid w:val="00BF504A"/>
    <w:rsid w:val="00BF72D7"/>
    <w:rsid w:val="00C104D3"/>
    <w:rsid w:val="00C13313"/>
    <w:rsid w:val="00C15A38"/>
    <w:rsid w:val="00C25AEC"/>
    <w:rsid w:val="00CA0D51"/>
    <w:rsid w:val="00CA0E20"/>
    <w:rsid w:val="00CB0263"/>
    <w:rsid w:val="00CB1711"/>
    <w:rsid w:val="00CC37E6"/>
    <w:rsid w:val="00CE0C9A"/>
    <w:rsid w:val="00CE1DAD"/>
    <w:rsid w:val="00CE5A43"/>
    <w:rsid w:val="00CF0F7A"/>
    <w:rsid w:val="00D06056"/>
    <w:rsid w:val="00D20BCB"/>
    <w:rsid w:val="00D8215A"/>
    <w:rsid w:val="00DA0363"/>
    <w:rsid w:val="00DA606A"/>
    <w:rsid w:val="00DE3391"/>
    <w:rsid w:val="00E1158C"/>
    <w:rsid w:val="00E34F68"/>
    <w:rsid w:val="00E558E6"/>
    <w:rsid w:val="00E707DF"/>
    <w:rsid w:val="00E7209A"/>
    <w:rsid w:val="00E775C3"/>
    <w:rsid w:val="00E77650"/>
    <w:rsid w:val="00E80B48"/>
    <w:rsid w:val="00EB5876"/>
    <w:rsid w:val="00EB7FAF"/>
    <w:rsid w:val="00EC0241"/>
    <w:rsid w:val="00ED5DA9"/>
    <w:rsid w:val="00EF06A9"/>
    <w:rsid w:val="00EF5152"/>
    <w:rsid w:val="00F15BEB"/>
    <w:rsid w:val="00F3180F"/>
    <w:rsid w:val="00F37AEB"/>
    <w:rsid w:val="00F444EA"/>
    <w:rsid w:val="00F7125C"/>
    <w:rsid w:val="00F96875"/>
    <w:rsid w:val="00FA2744"/>
    <w:rsid w:val="00FA67E7"/>
    <w:rsid w:val="00FA7963"/>
    <w:rsid w:val="00FE4198"/>
    <w:rsid w:val="00FF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C19"/>
    <w:pPr>
      <w:suppressAutoHyphens/>
      <w:spacing w:before="120" w:after="120" w:line="240" w:lineRule="auto"/>
      <w:jc w:val="both"/>
    </w:pPr>
    <w:rPr>
      <w:rFonts w:ascii="Times New Roman" w:eastAsia="Calibri" w:hAnsi="Times New Roman" w:cs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1C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BoldChar">
    <w:name w:val="NormalBold Char"/>
    <w:rsid w:val="00BF1C19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sid w:val="00BF1C19"/>
    <w:rPr>
      <w:b/>
      <w:i/>
      <w:spacing w:val="0"/>
    </w:rPr>
  </w:style>
  <w:style w:type="character" w:customStyle="1" w:styleId="Znakiprzypiswdolnych">
    <w:name w:val="Znaki przypisów dolnych"/>
    <w:rsid w:val="00BF1C19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BF1C19"/>
    <w:pPr>
      <w:spacing w:before="0"/>
    </w:pPr>
  </w:style>
  <w:style w:type="character" w:customStyle="1" w:styleId="TekstpodstawowyZnak">
    <w:name w:val="Tekst podstawowy Znak"/>
    <w:basedOn w:val="Domylnaczcionkaakapitu"/>
    <w:link w:val="Tekstpodstawowy"/>
    <w:rsid w:val="00BF1C19"/>
    <w:rPr>
      <w:rFonts w:ascii="Times New Roman" w:eastAsia="Calibri" w:hAnsi="Times New Roman" w:cs="Calibri"/>
      <w:sz w:val="24"/>
      <w:lang w:eastAsia="ar-SA"/>
    </w:rPr>
  </w:style>
  <w:style w:type="paragraph" w:styleId="Stopka">
    <w:name w:val="footer"/>
    <w:basedOn w:val="Normalny"/>
    <w:link w:val="StopkaZnak"/>
    <w:rsid w:val="00BF1C19"/>
    <w:pPr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BF1C19"/>
    <w:rPr>
      <w:rFonts w:ascii="Times New Roman" w:eastAsia="Calibri" w:hAnsi="Times New Roman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rsid w:val="00BF1C19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1C19"/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Text1">
    <w:name w:val="Text 1"/>
    <w:basedOn w:val="Normalny"/>
    <w:rsid w:val="00BF1C19"/>
    <w:pPr>
      <w:ind w:left="850"/>
    </w:pPr>
  </w:style>
  <w:style w:type="paragraph" w:customStyle="1" w:styleId="NormalLeft">
    <w:name w:val="Normal Left"/>
    <w:basedOn w:val="Normalny"/>
    <w:rsid w:val="00BF1C19"/>
    <w:pPr>
      <w:jc w:val="left"/>
    </w:pPr>
  </w:style>
  <w:style w:type="paragraph" w:customStyle="1" w:styleId="Tiret0">
    <w:name w:val="Tiret 0"/>
    <w:basedOn w:val="Normalny"/>
    <w:rsid w:val="00BF1C19"/>
  </w:style>
  <w:style w:type="paragraph" w:customStyle="1" w:styleId="Tiret1">
    <w:name w:val="Tiret 1"/>
    <w:basedOn w:val="Normalny"/>
    <w:rsid w:val="00BF1C19"/>
  </w:style>
  <w:style w:type="paragraph" w:customStyle="1" w:styleId="NumPar1">
    <w:name w:val="NumPar 1"/>
    <w:basedOn w:val="Normalny"/>
    <w:next w:val="Text1"/>
    <w:rsid w:val="00BF1C19"/>
  </w:style>
  <w:style w:type="paragraph" w:customStyle="1" w:styleId="NumPar2">
    <w:name w:val="NumPar 2"/>
    <w:basedOn w:val="Normalny"/>
    <w:next w:val="Text1"/>
    <w:rsid w:val="00BF1C19"/>
    <w:pPr>
      <w:numPr>
        <w:numId w:val="3"/>
      </w:numPr>
    </w:pPr>
  </w:style>
  <w:style w:type="paragraph" w:customStyle="1" w:styleId="ChapterTitle">
    <w:name w:val="ChapterTitle"/>
    <w:basedOn w:val="Normalny"/>
    <w:next w:val="Normalny"/>
    <w:rsid w:val="00BF1C19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BF1C19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BF1C19"/>
    <w:pPr>
      <w:jc w:val="center"/>
    </w:pPr>
    <w:rPr>
      <w:b/>
      <w:u w:val="single"/>
    </w:rPr>
  </w:style>
  <w:style w:type="paragraph" w:styleId="Nagwek">
    <w:name w:val="header"/>
    <w:basedOn w:val="Normalny"/>
    <w:link w:val="NagwekZnak"/>
    <w:rsid w:val="00BF1C19"/>
    <w:pPr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BF1C19"/>
    <w:rPr>
      <w:rFonts w:ascii="Times New Roman" w:eastAsia="Calibri" w:hAnsi="Times New Roman" w:cs="Calibri"/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F1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7A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7AE"/>
    <w:rPr>
      <w:rFonts w:ascii="Tahoma" w:eastAsia="Calibri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CE1DAD"/>
    <w:pPr>
      <w:suppressAutoHyphens w:val="0"/>
      <w:spacing w:before="100" w:beforeAutospacing="1" w:after="119"/>
      <w:jc w:val="left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4461C"/>
    <w:rPr>
      <w:color w:val="0000FF" w:themeColor="hyperlink"/>
      <w:u w:val="single"/>
    </w:rPr>
  </w:style>
  <w:style w:type="paragraph" w:customStyle="1" w:styleId="Zwykytekst1">
    <w:name w:val="Zwykły tekst1"/>
    <w:basedOn w:val="Normalny"/>
    <w:uiPriority w:val="99"/>
    <w:qFormat/>
    <w:rsid w:val="00E77650"/>
    <w:pPr>
      <w:suppressAutoHyphens w:val="0"/>
      <w:spacing w:before="0" w:after="0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C19"/>
    <w:pPr>
      <w:suppressAutoHyphens/>
      <w:spacing w:before="120" w:after="120" w:line="240" w:lineRule="auto"/>
      <w:jc w:val="both"/>
    </w:pPr>
    <w:rPr>
      <w:rFonts w:ascii="Times New Roman" w:eastAsia="Calibri" w:hAnsi="Times New Roman" w:cs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1C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BoldChar">
    <w:name w:val="NormalBold Char"/>
    <w:rsid w:val="00BF1C19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sid w:val="00BF1C19"/>
    <w:rPr>
      <w:b/>
      <w:i/>
      <w:spacing w:val="0"/>
    </w:rPr>
  </w:style>
  <w:style w:type="character" w:customStyle="1" w:styleId="Znakiprzypiswdolnych">
    <w:name w:val="Znaki przypisów dolnych"/>
    <w:rsid w:val="00BF1C19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BF1C19"/>
    <w:pPr>
      <w:spacing w:before="0"/>
    </w:pPr>
  </w:style>
  <w:style w:type="character" w:customStyle="1" w:styleId="TekstpodstawowyZnak">
    <w:name w:val="Tekst podstawowy Znak"/>
    <w:basedOn w:val="Domylnaczcionkaakapitu"/>
    <w:link w:val="Tekstpodstawowy"/>
    <w:rsid w:val="00BF1C19"/>
    <w:rPr>
      <w:rFonts w:ascii="Times New Roman" w:eastAsia="Calibri" w:hAnsi="Times New Roman" w:cs="Calibri"/>
      <w:sz w:val="24"/>
      <w:lang w:eastAsia="ar-SA"/>
    </w:rPr>
  </w:style>
  <w:style w:type="paragraph" w:styleId="Stopka">
    <w:name w:val="footer"/>
    <w:basedOn w:val="Normalny"/>
    <w:link w:val="StopkaZnak"/>
    <w:rsid w:val="00BF1C19"/>
    <w:pPr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BF1C19"/>
    <w:rPr>
      <w:rFonts w:ascii="Times New Roman" w:eastAsia="Calibri" w:hAnsi="Times New Roman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rsid w:val="00BF1C19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1C19"/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Text1">
    <w:name w:val="Text 1"/>
    <w:basedOn w:val="Normalny"/>
    <w:rsid w:val="00BF1C19"/>
    <w:pPr>
      <w:ind w:left="850"/>
    </w:pPr>
  </w:style>
  <w:style w:type="paragraph" w:customStyle="1" w:styleId="NormalLeft">
    <w:name w:val="Normal Left"/>
    <w:basedOn w:val="Normalny"/>
    <w:rsid w:val="00BF1C19"/>
    <w:pPr>
      <w:jc w:val="left"/>
    </w:pPr>
  </w:style>
  <w:style w:type="paragraph" w:customStyle="1" w:styleId="Tiret0">
    <w:name w:val="Tiret 0"/>
    <w:basedOn w:val="Normalny"/>
    <w:rsid w:val="00BF1C19"/>
  </w:style>
  <w:style w:type="paragraph" w:customStyle="1" w:styleId="Tiret1">
    <w:name w:val="Tiret 1"/>
    <w:basedOn w:val="Normalny"/>
    <w:rsid w:val="00BF1C19"/>
  </w:style>
  <w:style w:type="paragraph" w:customStyle="1" w:styleId="NumPar1">
    <w:name w:val="NumPar 1"/>
    <w:basedOn w:val="Normalny"/>
    <w:next w:val="Text1"/>
    <w:rsid w:val="00BF1C19"/>
  </w:style>
  <w:style w:type="paragraph" w:customStyle="1" w:styleId="NumPar2">
    <w:name w:val="NumPar 2"/>
    <w:basedOn w:val="Normalny"/>
    <w:next w:val="Text1"/>
    <w:rsid w:val="00BF1C19"/>
    <w:pPr>
      <w:numPr>
        <w:numId w:val="3"/>
      </w:numPr>
    </w:pPr>
  </w:style>
  <w:style w:type="paragraph" w:customStyle="1" w:styleId="ChapterTitle">
    <w:name w:val="ChapterTitle"/>
    <w:basedOn w:val="Normalny"/>
    <w:next w:val="Normalny"/>
    <w:rsid w:val="00BF1C19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BF1C19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BF1C19"/>
    <w:pPr>
      <w:jc w:val="center"/>
    </w:pPr>
    <w:rPr>
      <w:b/>
      <w:u w:val="single"/>
    </w:rPr>
  </w:style>
  <w:style w:type="paragraph" w:styleId="Nagwek">
    <w:name w:val="header"/>
    <w:basedOn w:val="Normalny"/>
    <w:link w:val="NagwekZnak"/>
    <w:rsid w:val="00BF1C19"/>
    <w:pPr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BF1C19"/>
    <w:rPr>
      <w:rFonts w:ascii="Times New Roman" w:eastAsia="Calibri" w:hAnsi="Times New Roman" w:cs="Calibri"/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F1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7A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7AE"/>
    <w:rPr>
      <w:rFonts w:ascii="Tahoma" w:eastAsia="Calibri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CE1DAD"/>
    <w:pPr>
      <w:suppressAutoHyphens w:val="0"/>
      <w:spacing w:before="100" w:beforeAutospacing="1" w:after="119"/>
      <w:jc w:val="left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4461C"/>
    <w:rPr>
      <w:color w:val="0000FF" w:themeColor="hyperlink"/>
      <w:u w:val="single"/>
    </w:rPr>
  </w:style>
  <w:style w:type="paragraph" w:customStyle="1" w:styleId="Zwykytekst1">
    <w:name w:val="Zwykły tekst1"/>
    <w:basedOn w:val="Normalny"/>
    <w:uiPriority w:val="99"/>
    <w:qFormat/>
    <w:rsid w:val="00E77650"/>
    <w:pPr>
      <w:suppressAutoHyphens w:val="0"/>
      <w:spacing w:before="0" w:after="0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sniadecja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4530</Words>
  <Characters>27181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rrurarz</dc:creator>
  <cp:lastModifiedBy>ekalita</cp:lastModifiedBy>
  <cp:revision>4</cp:revision>
  <cp:lastPrinted>2024-10-22T10:06:00Z</cp:lastPrinted>
  <dcterms:created xsi:type="dcterms:W3CDTF">2025-05-07T09:02:00Z</dcterms:created>
  <dcterms:modified xsi:type="dcterms:W3CDTF">2025-05-08T07:21:00Z</dcterms:modified>
</cp:coreProperties>
</file>